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5A4" w14:textId="77777777" w:rsidR="000F7F8F" w:rsidRPr="009A4797" w:rsidRDefault="000F7F8F" w:rsidP="000F7F8F">
      <w:pPr>
        <w:jc w:val="both"/>
        <w:rPr>
          <w:rFonts w:cs="Times New Roman"/>
          <w:color w:val="EE0000"/>
          <w:sz w:val="22"/>
        </w:rPr>
      </w:pPr>
      <w:r w:rsidRPr="009A4797">
        <w:rPr>
          <w:rFonts w:cs="Times New Roman"/>
          <w:color w:val="EE0000"/>
          <w:sz w:val="22"/>
        </w:rPr>
        <w:t xml:space="preserve">Oświadczenie należy złożyć wraz z ofertą </w:t>
      </w:r>
    </w:p>
    <w:p w14:paraId="6BCED5F3" w14:textId="77777777" w:rsidR="000F7F8F" w:rsidRPr="009A4797" w:rsidRDefault="000F7F8F" w:rsidP="000F7F8F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Numer sprawy ZP.01.2026</w:t>
      </w:r>
    </w:p>
    <w:p w14:paraId="78F2AF27" w14:textId="77777777" w:rsidR="000F7F8F" w:rsidRPr="009A4797" w:rsidRDefault="000F7F8F" w:rsidP="000F7F8F">
      <w:pPr>
        <w:spacing w:after="0"/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 xml:space="preserve">OŚWIADCZENIE WYKONAWCY O NIEPODLEGANIU WYKLUCZENIU </w:t>
      </w:r>
      <w:r w:rsidRPr="009A4797">
        <w:rPr>
          <w:rStyle w:val="Odwoanieprzypisudolnego"/>
          <w:rFonts w:cs="Times New Roman"/>
          <w:b/>
          <w:bCs/>
          <w:sz w:val="22"/>
        </w:rPr>
        <w:footnoteReference w:id="1"/>
      </w:r>
    </w:p>
    <w:p w14:paraId="11367052" w14:textId="77777777" w:rsidR="000F7F8F" w:rsidRPr="009A4797" w:rsidRDefault="000F7F8F" w:rsidP="000F7F8F">
      <w:pPr>
        <w:jc w:val="center"/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(składane na podstawie art. 125 ust. 1 ustawy </w:t>
      </w:r>
      <w:proofErr w:type="spellStart"/>
      <w:r w:rsidRPr="009A4797">
        <w:rPr>
          <w:rFonts w:cs="Times New Roman"/>
          <w:sz w:val="22"/>
        </w:rPr>
        <w:t>Pzp</w:t>
      </w:r>
      <w:proofErr w:type="spellEnd"/>
      <w:r w:rsidRPr="009A4797">
        <w:rPr>
          <w:rFonts w:cs="Times New Roman"/>
          <w:sz w:val="22"/>
        </w:rPr>
        <w:t>)</w:t>
      </w:r>
    </w:p>
    <w:p w14:paraId="707FA4B8" w14:textId="77777777" w:rsidR="000F7F8F" w:rsidRPr="009A4797" w:rsidRDefault="000F7F8F" w:rsidP="000F7F8F">
      <w:pPr>
        <w:jc w:val="both"/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Ja/My niżej podpisany (i): </w:t>
      </w:r>
    </w:p>
    <w:p w14:paraId="6BDF2A1E" w14:textId="77777777" w:rsidR="000F7F8F" w:rsidRPr="009A4797" w:rsidRDefault="000F7F8F" w:rsidP="000F7F8F">
      <w:pPr>
        <w:jc w:val="both"/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…………………………………………………………………………… </w:t>
      </w:r>
    </w:p>
    <w:p w14:paraId="6B5FA3BA" w14:textId="77777777" w:rsidR="000F7F8F" w:rsidRPr="009A4797" w:rsidRDefault="000F7F8F" w:rsidP="000F7F8F">
      <w:pPr>
        <w:jc w:val="both"/>
        <w:rPr>
          <w:rFonts w:cs="Times New Roman"/>
          <w:sz w:val="22"/>
        </w:rPr>
      </w:pPr>
      <w:r w:rsidRPr="009A4797">
        <w:rPr>
          <w:rFonts w:cs="Times New Roman"/>
          <w:sz w:val="22"/>
        </w:rPr>
        <w:t>(imię, nazwisko - reprezentacja zgodna z wpisem do KRS/CEIDG lub pełnomocnictwem )</w:t>
      </w:r>
    </w:p>
    <w:p w14:paraId="4F1906E3" w14:textId="77777777" w:rsidR="000F7F8F" w:rsidRPr="009A4797" w:rsidRDefault="000F7F8F" w:rsidP="000F7F8F">
      <w:pPr>
        <w:jc w:val="both"/>
        <w:rPr>
          <w:rFonts w:cs="Times New Roman"/>
          <w:sz w:val="22"/>
        </w:rPr>
      </w:pPr>
      <w:r w:rsidRPr="009A4797">
        <w:rPr>
          <w:rFonts w:cs="Times New Roman"/>
          <w:sz w:val="22"/>
        </w:rPr>
        <w:t>działając w imieniu i na rzecz Wykonawcy:</w:t>
      </w:r>
    </w:p>
    <w:p w14:paraId="0E2A1719" w14:textId="77777777" w:rsidR="000F7F8F" w:rsidRPr="009A4797" w:rsidRDefault="000F7F8F" w:rsidP="000F7F8F">
      <w:pPr>
        <w:jc w:val="both"/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 ……………………………………………………………………………………………………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………………………………………………………………………………………………… (pełna nazwa/firma albo imię i nazwisko wykonawcy/adres wykonawcy )</w:t>
      </w:r>
    </w:p>
    <w:p w14:paraId="7FC4CB62" w14:textId="77777777" w:rsidR="000F7F8F" w:rsidRPr="009A4797" w:rsidRDefault="000F7F8F" w:rsidP="000F7F8F">
      <w:pPr>
        <w:jc w:val="both"/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dotyczącego: </w:t>
      </w:r>
    </w:p>
    <w:p w14:paraId="3BBB5C5F" w14:textId="77777777" w:rsidR="000F7F8F" w:rsidRPr="009A4797" w:rsidRDefault="000F7F8F" w:rsidP="000F7F8F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 xml:space="preserve">DOSTAWY ARTYKUŁÓW ŻYWNOŚCIOWYCH DO </w:t>
      </w:r>
      <w:r>
        <w:rPr>
          <w:rFonts w:cs="Times New Roman"/>
          <w:b/>
          <w:bCs/>
          <w:sz w:val="22"/>
        </w:rPr>
        <w:t>PRZEDSZKOLA SAMORZĄDOWEGO NR 1 W GOŁDAPI</w:t>
      </w:r>
    </w:p>
    <w:p w14:paraId="1DD38666" w14:textId="77777777" w:rsidR="000F7F8F" w:rsidRPr="009A4797" w:rsidRDefault="000F7F8F" w:rsidP="00736221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 xml:space="preserve">Oświadczam(y), że Wykonawca nie podlega wykluczeniu na podstawie art. 108 ust. 1 pkt 1 - 6 ustawy </w:t>
      </w:r>
      <w:proofErr w:type="spellStart"/>
      <w:r w:rsidRPr="009A4797">
        <w:rPr>
          <w:rFonts w:cs="Times New Roman"/>
          <w:b w:val="0"/>
          <w:bCs/>
          <w:sz w:val="22"/>
        </w:rPr>
        <w:t>Pzp</w:t>
      </w:r>
      <w:proofErr w:type="spellEnd"/>
      <w:r w:rsidRPr="009A4797">
        <w:rPr>
          <w:rFonts w:cs="Times New Roman"/>
          <w:b w:val="0"/>
          <w:bCs/>
          <w:sz w:val="22"/>
        </w:rPr>
        <w:t xml:space="preserve">; </w:t>
      </w:r>
    </w:p>
    <w:p w14:paraId="56D7C162" w14:textId="77777777" w:rsidR="000F7F8F" w:rsidRPr="009A4797" w:rsidRDefault="000F7F8F" w:rsidP="00736221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 xml:space="preserve">Oświadczam(y), że Wykonawca nie podlega wykluczeniu na podstawie art. 109 ust. 1 pkt 4 ustawy </w:t>
      </w:r>
      <w:proofErr w:type="spellStart"/>
      <w:r w:rsidRPr="009A4797">
        <w:rPr>
          <w:rFonts w:cs="Times New Roman"/>
          <w:b w:val="0"/>
          <w:bCs/>
          <w:sz w:val="22"/>
        </w:rPr>
        <w:t>Pzp</w:t>
      </w:r>
      <w:proofErr w:type="spellEnd"/>
      <w:r w:rsidRPr="009A4797">
        <w:rPr>
          <w:rFonts w:cs="Times New Roman"/>
          <w:b w:val="0"/>
          <w:bCs/>
          <w:sz w:val="22"/>
        </w:rPr>
        <w:t xml:space="preserve">; </w:t>
      </w:r>
    </w:p>
    <w:p w14:paraId="2E22ADA3" w14:textId="77777777" w:rsidR="000F7F8F" w:rsidRPr="009A4797" w:rsidRDefault="000F7F8F" w:rsidP="00736221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>Oświadczam(y), że zachodzą</w:t>
      </w:r>
      <w:r w:rsidRPr="009A4797">
        <w:rPr>
          <w:rStyle w:val="Odwoanieprzypisudolnego"/>
          <w:rFonts w:cs="Times New Roman"/>
          <w:b w:val="0"/>
          <w:bCs/>
          <w:sz w:val="22"/>
        </w:rPr>
        <w:footnoteReference w:id="2"/>
      </w:r>
      <w:r w:rsidRPr="009A4797">
        <w:rPr>
          <w:rFonts w:cs="Times New Roman"/>
          <w:b w:val="0"/>
          <w:bCs/>
          <w:sz w:val="22"/>
        </w:rPr>
        <w:t xml:space="preserve">w stosunku do Wykonawcy podstawy wykluczenia z postępowania na podstawie art. …. ustawy </w:t>
      </w:r>
      <w:proofErr w:type="spellStart"/>
      <w:r w:rsidRPr="009A4797">
        <w:rPr>
          <w:rFonts w:cs="Times New Roman"/>
          <w:b w:val="0"/>
          <w:bCs/>
          <w:sz w:val="22"/>
        </w:rPr>
        <w:t>Pzp</w:t>
      </w:r>
      <w:proofErr w:type="spellEnd"/>
      <w:r w:rsidRPr="009A4797">
        <w:rPr>
          <w:rFonts w:cs="Times New Roman"/>
          <w:b w:val="0"/>
          <w:bCs/>
          <w:sz w:val="22"/>
        </w:rPr>
        <w:t xml:space="preserve"> </w:t>
      </w:r>
      <w:r w:rsidRPr="009A4797">
        <w:rPr>
          <w:rFonts w:cs="Times New Roman"/>
          <w:b w:val="0"/>
          <w:bCs/>
          <w:sz w:val="22"/>
          <w:vertAlign w:val="superscript"/>
        </w:rPr>
        <w:t xml:space="preserve">(podać mającą zastosowanie podstawę wykluczenia spośród wymienionych w art. 108 ust. 1 pkt 1-6 lub art. 109 ust. 1 pkt 4 ustawy </w:t>
      </w:r>
      <w:proofErr w:type="spellStart"/>
      <w:r w:rsidRPr="009A4797">
        <w:rPr>
          <w:rFonts w:cs="Times New Roman"/>
          <w:b w:val="0"/>
          <w:bCs/>
          <w:sz w:val="22"/>
          <w:vertAlign w:val="superscript"/>
        </w:rPr>
        <w:t>Pzp</w:t>
      </w:r>
      <w:proofErr w:type="spellEnd"/>
      <w:r w:rsidRPr="009A4797">
        <w:rPr>
          <w:rFonts w:cs="Times New Roman"/>
          <w:b w:val="0"/>
          <w:bCs/>
          <w:sz w:val="22"/>
          <w:vertAlign w:val="superscript"/>
        </w:rPr>
        <w:t>)</w:t>
      </w:r>
      <w:r w:rsidRPr="009A4797">
        <w:rPr>
          <w:rFonts w:cs="Times New Roman"/>
          <w:b w:val="0"/>
          <w:bCs/>
          <w:sz w:val="22"/>
        </w:rPr>
        <w:t xml:space="preserve">. Jednocześnie oświadczam, że w związku z ww. okolicznością, na podstawie art. 110 ust. 2 ustawy </w:t>
      </w:r>
      <w:proofErr w:type="spellStart"/>
      <w:r w:rsidRPr="009A4797">
        <w:rPr>
          <w:rFonts w:cs="Times New Roman"/>
          <w:b w:val="0"/>
          <w:bCs/>
          <w:sz w:val="22"/>
        </w:rPr>
        <w:t>Pzp</w:t>
      </w:r>
      <w:proofErr w:type="spellEnd"/>
      <w:r w:rsidRPr="009A4797">
        <w:rPr>
          <w:rFonts w:cs="Times New Roman"/>
          <w:b w:val="0"/>
          <w:bCs/>
          <w:sz w:val="22"/>
        </w:rPr>
        <w:t xml:space="preserve"> podjąłem następujące środki naprawcze: </w:t>
      </w:r>
    </w:p>
    <w:p w14:paraId="036C0250" w14:textId="77777777" w:rsidR="000F7F8F" w:rsidRPr="009A4797" w:rsidRDefault="000F7F8F" w:rsidP="000F7F8F">
      <w:pPr>
        <w:pStyle w:val="Akapitzlist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>……………………………………………………………………………………………….…….………………………………………………………………………………………………………………………………………………………………………….</w:t>
      </w:r>
    </w:p>
    <w:p w14:paraId="61A15E19" w14:textId="77777777" w:rsidR="000F7F8F" w:rsidRPr="009A4797" w:rsidRDefault="000F7F8F" w:rsidP="00736221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>Oświadczam(y), że nie zachodzą w stosunku do Wykonawcy przesłanki wykluczenia z postępowania na podstawie art. 7 ust. 1 ustawy z dnia 13 kwietnia 2022 r. o szczególnych rozwiązaniach w zakresie przeciwdziałania wspieraniu agresji na Ukrainę oraz służących ochronie bezpieczeństwa narodowego (t. j. Dz. U. z 2025 r. poz. 514).</w:t>
      </w:r>
    </w:p>
    <w:p w14:paraId="06A3D747" w14:textId="77777777" w:rsidR="000F7F8F" w:rsidRPr="009A4797" w:rsidRDefault="000F7F8F" w:rsidP="00736221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 xml:space="preserve">Wskazuję, że nasze dokumenty rejestrowe lub podmiotowe środki dowodowe dostępne są w formie elektronicznej w ogólnodostępnej bazie danych, z której Zamawiający może pobrać samodzielnie (adres strony internetowej): </w:t>
      </w:r>
    </w:p>
    <w:p w14:paraId="56866B60" w14:textId="77777777" w:rsidR="000F7F8F" w:rsidRPr="009A4797" w:rsidRDefault="000F7F8F" w:rsidP="000F7F8F">
      <w:pPr>
        <w:pStyle w:val="Akapitzlist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 xml:space="preserve">□* https://prod.ceidg.gov.pl (odpis z Centralnej Ewidencji i Informacji o Działalności Gospodarczej RP), </w:t>
      </w:r>
    </w:p>
    <w:p w14:paraId="7DD21EA2" w14:textId="77777777" w:rsidR="000F7F8F" w:rsidRPr="009A4797" w:rsidRDefault="000F7F8F" w:rsidP="000F7F8F">
      <w:pPr>
        <w:pStyle w:val="Akapitzlist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t xml:space="preserve">□* https://ems.ms.gov.pl (odpis z Krajowego Rejestru Sądowego), </w:t>
      </w:r>
    </w:p>
    <w:p w14:paraId="00EE281D" w14:textId="77777777" w:rsidR="000F7F8F" w:rsidRPr="009A4797" w:rsidRDefault="000F7F8F" w:rsidP="000F7F8F">
      <w:pPr>
        <w:pStyle w:val="Akapitzlist"/>
        <w:jc w:val="both"/>
        <w:rPr>
          <w:rFonts w:cs="Times New Roman"/>
          <w:b w:val="0"/>
          <w:bCs/>
          <w:sz w:val="22"/>
        </w:rPr>
      </w:pPr>
      <w:r w:rsidRPr="009A4797">
        <w:rPr>
          <w:rFonts w:cs="Times New Roman"/>
          <w:b w:val="0"/>
          <w:bCs/>
          <w:sz w:val="22"/>
        </w:rPr>
        <w:lastRenderedPageBreak/>
        <w:t xml:space="preserve">□* inny rejestr (dotyczy podmiotów zagranicznych) – nazwa rejestru i adres strony internetowej …………………….………………..…….….. (należy podać jeżeli dotyczy) </w:t>
      </w:r>
    </w:p>
    <w:p w14:paraId="4B858C5E" w14:textId="77777777" w:rsidR="000F7F8F" w:rsidRPr="009A4797" w:rsidRDefault="000F7F8F" w:rsidP="000F7F8F">
      <w:pPr>
        <w:jc w:val="both"/>
        <w:rPr>
          <w:rFonts w:cs="Times New Roman"/>
          <w:bCs/>
          <w:sz w:val="22"/>
        </w:rPr>
      </w:pPr>
      <w:r w:rsidRPr="009A4797">
        <w:rPr>
          <w:rFonts w:cs="Times New Roman"/>
          <w:bCs/>
          <w:sz w:val="22"/>
        </w:rPr>
        <w:t>OŚWIADCZENIE DOTYCZĄCE PODANYCH INFORMACJI:</w:t>
      </w:r>
    </w:p>
    <w:p w14:paraId="5D66D5F4" w14:textId="77777777" w:rsidR="000F7F8F" w:rsidRPr="009A4797" w:rsidRDefault="000F7F8F" w:rsidP="000F7F8F">
      <w:pPr>
        <w:jc w:val="both"/>
        <w:rPr>
          <w:rFonts w:cs="Times New Roman"/>
          <w:bCs/>
          <w:sz w:val="22"/>
        </w:rPr>
      </w:pPr>
      <w:r w:rsidRPr="009A4797">
        <w:rPr>
          <w:rFonts w:cs="Times New Roman"/>
          <w:bCs/>
          <w:sz w:val="22"/>
        </w:rPr>
        <w:t xml:space="preserve"> Oświadczam(y),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4D2AD4D8" w14:textId="77777777" w:rsidR="000F7F8F" w:rsidRPr="009A4797" w:rsidRDefault="000F7F8F" w:rsidP="000F7F8F">
      <w:pPr>
        <w:jc w:val="both"/>
        <w:rPr>
          <w:rFonts w:cs="Times New Roman"/>
          <w:bCs/>
          <w:sz w:val="22"/>
        </w:rPr>
      </w:pPr>
      <w:r w:rsidRPr="009A4797">
        <w:rPr>
          <w:rFonts w:cs="Times New Roman"/>
          <w:bCs/>
          <w:sz w:val="22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</w:t>
      </w:r>
    </w:p>
    <w:p w14:paraId="37284EFB" w14:textId="06AE8A3D" w:rsidR="00744AE5" w:rsidRPr="000F7F8F" w:rsidRDefault="00744AE5" w:rsidP="000F7F8F"/>
    <w:sectPr w:rsidR="00744AE5" w:rsidRPr="000F7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BBDCE" w14:textId="77777777" w:rsidR="00736221" w:rsidRDefault="00736221" w:rsidP="00180060">
      <w:pPr>
        <w:spacing w:after="0" w:line="240" w:lineRule="auto"/>
      </w:pPr>
      <w:r>
        <w:separator/>
      </w:r>
    </w:p>
  </w:endnote>
  <w:endnote w:type="continuationSeparator" w:id="0">
    <w:p w14:paraId="0CFE38BC" w14:textId="77777777" w:rsidR="00736221" w:rsidRDefault="00736221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C029" w14:textId="77777777" w:rsidR="00736221" w:rsidRDefault="00736221" w:rsidP="00180060">
      <w:pPr>
        <w:spacing w:after="0" w:line="240" w:lineRule="auto"/>
      </w:pPr>
      <w:r>
        <w:separator/>
      </w:r>
    </w:p>
  </w:footnote>
  <w:footnote w:type="continuationSeparator" w:id="0">
    <w:p w14:paraId="2A1FD452" w14:textId="77777777" w:rsidR="00736221" w:rsidRDefault="00736221" w:rsidP="00180060">
      <w:pPr>
        <w:spacing w:after="0" w:line="240" w:lineRule="auto"/>
      </w:pPr>
      <w:r>
        <w:continuationSeparator/>
      </w:r>
    </w:p>
  </w:footnote>
  <w:footnote w:id="1">
    <w:p w14:paraId="7F344F30" w14:textId="77777777" w:rsidR="000F7F8F" w:rsidRDefault="000F7F8F" w:rsidP="000F7F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24B5">
        <w:rPr>
          <w:rFonts w:cs="Times New Roman"/>
          <w:bCs/>
          <w:szCs w:val="24"/>
        </w:rPr>
        <w:t>W przypadku wspólnego ubiegania się o zamówienie przez Wykonawców - oświadczenie składa każdy z</w:t>
      </w:r>
      <w:r>
        <w:rPr>
          <w:rFonts w:cs="Times New Roman"/>
          <w:bCs/>
          <w:szCs w:val="24"/>
        </w:rPr>
        <w:t> </w:t>
      </w:r>
      <w:r w:rsidRPr="00C324B5">
        <w:rPr>
          <w:rFonts w:cs="Times New Roman"/>
          <w:bCs/>
          <w:szCs w:val="24"/>
        </w:rPr>
        <w:t>Wykonawców wspólnie ubiegający się o zamówienie.</w:t>
      </w:r>
    </w:p>
  </w:footnote>
  <w:footnote w:id="2">
    <w:p w14:paraId="14CED3C9" w14:textId="77777777" w:rsidR="000F7F8F" w:rsidRDefault="000F7F8F" w:rsidP="000F7F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24B5">
        <w:t>Wypełnić jeżeli dotyczy □* nie dotyczy *zaznaczyć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6"/>
  </w:num>
  <w:num w:numId="2">
    <w:abstractNumId w:val="39"/>
  </w:num>
  <w:num w:numId="3">
    <w:abstractNumId w:val="49"/>
  </w:num>
  <w:num w:numId="4">
    <w:abstractNumId w:val="78"/>
  </w:num>
  <w:num w:numId="5">
    <w:abstractNumId w:val="63"/>
  </w:num>
  <w:num w:numId="6">
    <w:abstractNumId w:val="36"/>
  </w:num>
  <w:num w:numId="7">
    <w:abstractNumId w:val="54"/>
  </w:num>
  <w:num w:numId="8">
    <w:abstractNumId w:val="81"/>
  </w:num>
  <w:num w:numId="9">
    <w:abstractNumId w:val="62"/>
  </w:num>
  <w:num w:numId="10">
    <w:abstractNumId w:val="44"/>
  </w:num>
  <w:num w:numId="11">
    <w:abstractNumId w:val="55"/>
  </w:num>
  <w:num w:numId="12">
    <w:abstractNumId w:val="65"/>
  </w:num>
  <w:num w:numId="13">
    <w:abstractNumId w:val="71"/>
  </w:num>
  <w:num w:numId="14">
    <w:abstractNumId w:val="64"/>
  </w:num>
  <w:num w:numId="15">
    <w:abstractNumId w:val="40"/>
  </w:num>
  <w:num w:numId="16">
    <w:abstractNumId w:val="72"/>
  </w:num>
  <w:num w:numId="17">
    <w:abstractNumId w:val="75"/>
  </w:num>
  <w:num w:numId="18">
    <w:abstractNumId w:val="38"/>
  </w:num>
  <w:num w:numId="19">
    <w:abstractNumId w:val="35"/>
  </w:num>
  <w:num w:numId="20">
    <w:abstractNumId w:val="70"/>
  </w:num>
  <w:num w:numId="21">
    <w:abstractNumId w:val="67"/>
  </w:num>
  <w:num w:numId="22">
    <w:abstractNumId w:val="73"/>
  </w:num>
  <w:num w:numId="23">
    <w:abstractNumId w:val="61"/>
  </w:num>
  <w:num w:numId="24">
    <w:abstractNumId w:val="52"/>
  </w:num>
  <w:num w:numId="25">
    <w:abstractNumId w:val="37"/>
  </w:num>
  <w:num w:numId="26">
    <w:abstractNumId w:val="79"/>
  </w:num>
  <w:num w:numId="27">
    <w:abstractNumId w:val="47"/>
  </w:num>
  <w:num w:numId="28">
    <w:abstractNumId w:val="51"/>
  </w:num>
  <w:num w:numId="29">
    <w:abstractNumId w:val="59"/>
  </w:num>
  <w:num w:numId="30">
    <w:abstractNumId w:val="50"/>
  </w:num>
  <w:num w:numId="31">
    <w:abstractNumId w:val="48"/>
  </w:num>
  <w:num w:numId="32">
    <w:abstractNumId w:val="41"/>
  </w:num>
  <w:num w:numId="33">
    <w:abstractNumId w:val="74"/>
  </w:num>
  <w:num w:numId="34">
    <w:abstractNumId w:val="42"/>
  </w:num>
  <w:num w:numId="35">
    <w:abstractNumId w:val="56"/>
  </w:num>
  <w:num w:numId="36">
    <w:abstractNumId w:val="68"/>
  </w:num>
  <w:num w:numId="37">
    <w:abstractNumId w:val="45"/>
  </w:num>
  <w:num w:numId="38">
    <w:abstractNumId w:val="77"/>
  </w:num>
  <w:num w:numId="39">
    <w:abstractNumId w:val="66"/>
  </w:num>
  <w:num w:numId="40">
    <w:abstractNumId w:val="53"/>
  </w:num>
  <w:num w:numId="41">
    <w:abstractNumId w:val="80"/>
  </w:num>
  <w:num w:numId="42">
    <w:abstractNumId w:val="76"/>
  </w:num>
  <w:num w:numId="43">
    <w:abstractNumId w:val="60"/>
  </w:num>
  <w:num w:numId="44">
    <w:abstractNumId w:val="69"/>
  </w:num>
  <w:num w:numId="45">
    <w:abstractNumId w:val="43"/>
  </w:num>
  <w:num w:numId="46">
    <w:abstractNumId w:val="57"/>
  </w:num>
  <w:num w:numId="47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0F7F8F"/>
    <w:rsid w:val="0016076E"/>
    <w:rsid w:val="00180060"/>
    <w:rsid w:val="002A1883"/>
    <w:rsid w:val="003D2A60"/>
    <w:rsid w:val="003D7F49"/>
    <w:rsid w:val="00553DF7"/>
    <w:rsid w:val="005C4AD2"/>
    <w:rsid w:val="00615252"/>
    <w:rsid w:val="00683611"/>
    <w:rsid w:val="006E6ACE"/>
    <w:rsid w:val="00736221"/>
    <w:rsid w:val="00744AE5"/>
    <w:rsid w:val="007B738F"/>
    <w:rsid w:val="008134FE"/>
    <w:rsid w:val="00875E44"/>
    <w:rsid w:val="008B59C6"/>
    <w:rsid w:val="0098466D"/>
    <w:rsid w:val="00A64E6B"/>
    <w:rsid w:val="00D06B9A"/>
    <w:rsid w:val="00D87BA9"/>
    <w:rsid w:val="00EA1944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5"/>
      </w:numPr>
    </w:pPr>
  </w:style>
  <w:style w:type="numbering" w:customStyle="1" w:styleId="WW8Num74">
    <w:name w:val="WW8Num74"/>
    <w:basedOn w:val="Bezlisty"/>
    <w:rsid w:val="008134FE"/>
    <w:pPr>
      <w:numPr>
        <w:numId w:val="46"/>
      </w:numPr>
    </w:pPr>
  </w:style>
  <w:style w:type="numbering" w:customStyle="1" w:styleId="WW8Num39">
    <w:name w:val="WW8Num39"/>
    <w:basedOn w:val="Bezlisty"/>
    <w:rsid w:val="008134FE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2026-02-04T15:15:00Z</dcterms:created>
  <dcterms:modified xsi:type="dcterms:W3CDTF">2026-02-04T15:15:00Z</dcterms:modified>
</cp:coreProperties>
</file>